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C416EE"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6E3C6735" wp14:editId="1E50575D">
                  <wp:extent cx="914400" cy="8599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4077" cy="87847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945A3F">
        <w:rPr>
          <w:rFonts w:ascii="Arial" w:hAnsi="Arial" w:cs="Arial"/>
          <w:b/>
        </w:rPr>
        <w:t>3</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w:t>
      </w:r>
      <w:r w:rsidR="00945A3F">
        <w:rPr>
          <w:rFonts w:ascii="Arial" w:hAnsi="Arial" w:cs="Arial"/>
          <w:b/>
        </w:rPr>
        <w:t>p</w:t>
      </w:r>
      <w:r w:rsidR="00945A3F" w:rsidRPr="00945A3F">
        <w:rPr>
          <w:rFonts w:ascii="Arial" w:hAnsi="Arial" w:cs="Arial"/>
          <w:b/>
        </w:rPr>
        <w:t>lateaux-repas "standard" et "réception" à livrer dans l’agglomération nancéienne</w:t>
      </w:r>
      <w:r w:rsidR="00516FAA" w:rsidRPr="001140FE">
        <w:rPr>
          <w:rFonts w:ascii="Arial" w:hAnsi="Arial" w:cs="Arial"/>
          <w:b/>
        </w:rPr>
        <w:t> </w:t>
      </w:r>
      <w:r w:rsidR="00C416EE" w:rsidRPr="001140FE">
        <w:rPr>
          <w:rFonts w:ascii="Arial" w:hAnsi="Arial" w:cs="Arial"/>
          <w:b/>
        </w:rPr>
        <w:t xml:space="preserve">pour les </w:t>
      </w:r>
      <w:r w:rsidR="00C416EE">
        <w:rPr>
          <w:rFonts w:ascii="Arial" w:hAnsi="Arial" w:cs="Arial"/>
          <w:b/>
        </w:rPr>
        <w:t>entités du CNRS.</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C416EE">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416EE">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416EE">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C416EE">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C416EE">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416EE">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416EE">
        <w:rPr>
          <w:rFonts w:ascii="Arial" w:hAnsi="Arial" w:cs="Arial"/>
          <w:szCs w:val="22"/>
        </w:rPr>
      </w:r>
      <w:r w:rsidR="00C416EE">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C416EE">
        <w:rPr>
          <w:b/>
        </w:rPr>
      </w:r>
      <w:r w:rsidR="00C416EE">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416EE">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416EE">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C416EE">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C416EE">
        <w:rPr>
          <w:rFonts w:ascii="Arial" w:hAnsi="Arial" w:cs="Arial"/>
          <w:szCs w:val="22"/>
        </w:rPr>
      </w:r>
      <w:r w:rsidR="00C416EE">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C416EE">
        <w:rPr>
          <w:rFonts w:ascii="Arial" w:hAnsi="Arial" w:cs="Arial"/>
          <w:szCs w:val="22"/>
        </w:rPr>
      </w:r>
      <w:r w:rsidR="00C416EE">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r w:rsidR="0075318D">
        <w:rPr>
          <w:rFonts w:ascii="Arial" w:hAnsi="Arial" w:cs="Arial"/>
        </w:rPr>
        <w:t>aux</w:t>
      </w:r>
      <w:r w:rsidR="009E1AA5">
        <w:rPr>
          <w:rFonts w:ascii="Arial" w:hAnsi="Arial" w:cs="Arial"/>
        </w:rPr>
        <w:t xml:space="preserve"> prix indiqués dans</w:t>
      </w:r>
      <w:r w:rsidR="00356C90">
        <w:rPr>
          <w:rFonts w:ascii="Arial" w:hAnsi="Arial" w:cs="Arial"/>
        </w:rPr>
        <w:t xml:space="preserve"> le bordereau des prix unitaires dûment complété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416EE">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416EE">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C416EE">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C416EE">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C416EE">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C416EE">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416EE">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416EE">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C416EE">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416EE">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C416EE">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C416EE">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C416EE">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C416EE">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C416EE">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C416EE">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C416EE" w:rsidRDefault="00C416EE" w:rsidP="00C416EE">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eastAsia="Arial" w:hAnsi="Arial" w:cs="Arial"/>
          <w:spacing w:val="-10"/>
        </w:rPr>
        <w:tab/>
      </w:r>
      <w:r>
        <w:rPr>
          <w:rFonts w:ascii="Arial" w:hAnsi="Arial" w:cs="Arial"/>
          <w:b w:val="0"/>
          <w:bCs/>
          <w:iCs/>
        </w:rPr>
        <w:t>Désignation de l’acheteur :</w:t>
      </w:r>
    </w:p>
    <w:p w:rsidR="00C416EE" w:rsidRDefault="00C416EE" w:rsidP="00C416EE">
      <w:pPr>
        <w:pStyle w:val="Titre1"/>
        <w:numPr>
          <w:ilvl w:val="0"/>
          <w:numId w:val="0"/>
        </w:numPr>
        <w:tabs>
          <w:tab w:val="left" w:pos="851"/>
        </w:tabs>
        <w:ind w:left="567"/>
        <w:jc w:val="both"/>
        <w:rPr>
          <w:rFonts w:ascii="Arial" w:hAnsi="Arial" w:cs="Arial"/>
          <w:b w:val="0"/>
          <w:bCs/>
          <w:i/>
          <w:iCs/>
          <w:sz w:val="18"/>
          <w:szCs w:val="18"/>
        </w:rPr>
      </w:pPr>
    </w:p>
    <w:p w:rsidR="00C416EE" w:rsidRPr="00021621" w:rsidRDefault="00C416EE" w:rsidP="00C416EE">
      <w:pPr>
        <w:tabs>
          <w:tab w:val="left" w:pos="851"/>
        </w:tabs>
        <w:jc w:val="both"/>
        <w:rPr>
          <w:rFonts w:ascii="Arial" w:hAnsi="Arial" w:cs="Arial"/>
          <w:b/>
        </w:rPr>
      </w:pPr>
      <w:r>
        <w:rPr>
          <w:rFonts w:ascii="Arial" w:hAnsi="Arial" w:cs="Arial"/>
          <w:b/>
        </w:rPr>
        <w:t>La Délégation Centre Est du CNRS</w:t>
      </w:r>
    </w:p>
    <w:p w:rsidR="00C416EE" w:rsidRDefault="00C416EE" w:rsidP="00C416EE">
      <w:pPr>
        <w:tabs>
          <w:tab w:val="left" w:pos="851"/>
        </w:tabs>
        <w:jc w:val="both"/>
        <w:rPr>
          <w:rFonts w:ascii="Arial" w:hAnsi="Arial" w:cs="Arial"/>
        </w:rPr>
      </w:pPr>
      <w:r>
        <w:rPr>
          <w:rFonts w:ascii="Arial" w:hAnsi="Arial" w:cs="Arial"/>
        </w:rPr>
        <w:t xml:space="preserve">17, rue Notre Dame des Pauvres </w:t>
      </w:r>
    </w:p>
    <w:p w:rsidR="00C416EE" w:rsidRDefault="00C416EE" w:rsidP="00C416EE">
      <w:pPr>
        <w:tabs>
          <w:tab w:val="left" w:pos="851"/>
        </w:tabs>
        <w:jc w:val="both"/>
        <w:rPr>
          <w:rFonts w:ascii="Arial" w:hAnsi="Arial" w:cs="Arial"/>
        </w:rPr>
      </w:pPr>
      <w:r>
        <w:rPr>
          <w:rFonts w:ascii="Arial" w:hAnsi="Arial" w:cs="Arial"/>
        </w:rPr>
        <w:t>BP 10075</w:t>
      </w:r>
    </w:p>
    <w:p w:rsidR="00C416EE" w:rsidRDefault="00C416EE" w:rsidP="00C416EE">
      <w:pPr>
        <w:tabs>
          <w:tab w:val="left" w:pos="851"/>
        </w:tabs>
        <w:jc w:val="both"/>
        <w:rPr>
          <w:rFonts w:ascii="Arial" w:hAnsi="Arial" w:cs="Arial"/>
        </w:rPr>
      </w:pPr>
      <w:r>
        <w:rPr>
          <w:rFonts w:ascii="Arial" w:hAnsi="Arial" w:cs="Arial"/>
        </w:rPr>
        <w:t>54 519 VANDOEUVRE-LES-NANCY</w:t>
      </w:r>
      <w:r>
        <w:rPr>
          <w:rFonts w:ascii="Arial" w:hAnsi="Arial" w:cs="Arial"/>
        </w:rPr>
        <w:tab/>
      </w:r>
    </w:p>
    <w:p w:rsidR="00C416EE" w:rsidRDefault="00C416EE" w:rsidP="00C416EE">
      <w:pPr>
        <w:pStyle w:val="En-tte"/>
        <w:tabs>
          <w:tab w:val="clear" w:pos="4536"/>
          <w:tab w:val="clear" w:pos="9072"/>
          <w:tab w:val="left" w:pos="4334"/>
        </w:tabs>
        <w:jc w:val="both"/>
        <w:rPr>
          <w:rFonts w:ascii="Arial" w:hAnsi="Arial" w:cs="Arial"/>
        </w:rPr>
      </w:pPr>
      <w:r>
        <w:rPr>
          <w:rFonts w:ascii="Arial" w:hAnsi="Arial" w:cs="Arial"/>
        </w:rPr>
        <w:tab/>
      </w:r>
    </w:p>
    <w:p w:rsidR="00C416EE" w:rsidRDefault="00C416EE" w:rsidP="00C416EE">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Nom, prénom, qualité du signataire du marché ou de l’accord-cadre :</w:t>
      </w:r>
    </w:p>
    <w:p w:rsidR="00C416EE" w:rsidRDefault="00C416EE" w:rsidP="00C416EE">
      <w:pPr>
        <w:tabs>
          <w:tab w:val="left" w:pos="851"/>
        </w:tabs>
        <w:jc w:val="both"/>
        <w:rPr>
          <w:rFonts w:ascii="Arial" w:hAnsi="Arial" w:cs="Arial"/>
        </w:rPr>
      </w:pPr>
    </w:p>
    <w:p w:rsidR="00C416EE" w:rsidRPr="00021621" w:rsidRDefault="00C416EE" w:rsidP="00C416EE">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C416EE" w:rsidRDefault="00C416EE" w:rsidP="00C416EE">
      <w:pPr>
        <w:tabs>
          <w:tab w:val="left" w:pos="851"/>
        </w:tabs>
        <w:jc w:val="both"/>
        <w:rPr>
          <w:rFonts w:ascii="Arial" w:hAnsi="Arial" w:cs="Arial"/>
        </w:rPr>
      </w:pPr>
    </w:p>
    <w:p w:rsidR="00C416EE" w:rsidRDefault="00C416EE" w:rsidP="00C416E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C416EE" w:rsidRDefault="00C416EE" w:rsidP="00C416EE">
      <w:pPr>
        <w:tabs>
          <w:tab w:val="left" w:pos="851"/>
        </w:tabs>
        <w:jc w:val="both"/>
        <w:rPr>
          <w:rFonts w:ascii="Arial" w:hAnsi="Arial" w:cs="Arial"/>
        </w:rPr>
      </w:pPr>
    </w:p>
    <w:p w:rsidR="00C416EE" w:rsidRPr="00021621" w:rsidRDefault="00C416EE" w:rsidP="00C416EE">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C416EE" w:rsidRDefault="00C416EE" w:rsidP="00C416EE">
      <w:pPr>
        <w:pStyle w:val="fcase2metab"/>
        <w:ind w:left="0" w:firstLine="0"/>
        <w:rPr>
          <w:rFonts w:ascii="Arial" w:hAnsi="Arial" w:cs="Arial"/>
        </w:rPr>
      </w:pPr>
    </w:p>
    <w:p w:rsidR="00C416EE" w:rsidRDefault="00C416EE" w:rsidP="00C416EE">
      <w:pPr>
        <w:tabs>
          <w:tab w:val="left" w:pos="252"/>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Désignation, adresse, numéro de téléphone du comptable assignataire :</w:t>
      </w:r>
    </w:p>
    <w:p w:rsidR="00C416EE" w:rsidRDefault="00C416EE" w:rsidP="00C416EE">
      <w:pPr>
        <w:pStyle w:val="fcase2metab"/>
        <w:rPr>
          <w:rFonts w:ascii="Arial" w:hAnsi="Arial" w:cs="Arial"/>
        </w:rPr>
      </w:pPr>
    </w:p>
    <w:p w:rsidR="00C416EE" w:rsidRPr="00021621" w:rsidRDefault="00C416EE" w:rsidP="00C416EE">
      <w:pPr>
        <w:pStyle w:val="fcase2metab"/>
        <w:rPr>
          <w:rFonts w:ascii="Arial" w:hAnsi="Arial" w:cs="Arial"/>
          <w:b/>
        </w:rPr>
      </w:pPr>
      <w:r w:rsidRPr="00021621">
        <w:rPr>
          <w:rFonts w:ascii="Arial" w:hAnsi="Arial" w:cs="Arial"/>
          <w:b/>
        </w:rPr>
        <w:t xml:space="preserve">L’Agent comptable secondaire de la délégation Centre-Est du CNRS </w:t>
      </w:r>
    </w:p>
    <w:p w:rsidR="00C416EE" w:rsidRDefault="00C416EE" w:rsidP="00C416EE">
      <w:pPr>
        <w:pStyle w:val="fcase2metab"/>
        <w:rPr>
          <w:rFonts w:ascii="Arial" w:hAnsi="Arial" w:cs="Arial"/>
        </w:rPr>
      </w:pPr>
      <w:r>
        <w:rPr>
          <w:rFonts w:ascii="Arial" w:hAnsi="Arial" w:cs="Arial"/>
        </w:rPr>
        <w:t xml:space="preserve">17, rue Notre Dame des Pauvres </w:t>
      </w:r>
    </w:p>
    <w:p w:rsidR="00C416EE" w:rsidRDefault="00C416EE" w:rsidP="00C416EE">
      <w:pPr>
        <w:pStyle w:val="fcase2metab"/>
        <w:rPr>
          <w:rFonts w:ascii="Arial" w:hAnsi="Arial" w:cs="Arial"/>
        </w:rPr>
      </w:pPr>
      <w:r>
        <w:rPr>
          <w:rFonts w:ascii="Arial" w:hAnsi="Arial" w:cs="Arial"/>
        </w:rPr>
        <w:t>BP 10075</w:t>
      </w:r>
    </w:p>
    <w:p w:rsidR="00C416EE" w:rsidRDefault="00C416EE" w:rsidP="00C416EE">
      <w:pPr>
        <w:pStyle w:val="fcase2metab"/>
        <w:rPr>
          <w:rFonts w:ascii="Arial" w:hAnsi="Arial" w:cs="Arial"/>
        </w:rPr>
      </w:pPr>
      <w:r>
        <w:rPr>
          <w:rFonts w:ascii="Arial" w:hAnsi="Arial" w:cs="Arial"/>
        </w:rPr>
        <w:t xml:space="preserve">54 519 VANDOEUVRE-LES-NANCY </w:t>
      </w:r>
    </w:p>
    <w:p w:rsidR="001F5F88" w:rsidRPr="00AD2BD7" w:rsidRDefault="001F5F88" w:rsidP="00F56E32">
      <w:pPr>
        <w:rPr>
          <w:rFonts w:ascii="Arial Narrow" w:hAnsi="Arial Narrow"/>
          <w:b/>
          <w:sz w:val="24"/>
          <w:szCs w:val="24"/>
        </w:rPr>
      </w:pPr>
      <w:bookmarkStart w:id="1" w:name="_GoBack"/>
      <w:bookmarkEnd w:id="1"/>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945A3F">
            <w:rPr>
              <w:rFonts w:ascii="Arial" w:hAnsi="Arial" w:cs="Arial"/>
              <w:b/>
              <w:i/>
            </w:rPr>
            <w:t>3</w:t>
          </w:r>
          <w:r w:rsidR="004D4630" w:rsidRPr="004D4630">
            <w:rPr>
              <w:rFonts w:ascii="Arial" w:hAnsi="Arial" w:cs="Arial"/>
              <w:b/>
              <w:i/>
            </w:rPr>
            <w:t xml:space="preserve"> – </w:t>
          </w:r>
          <w:r w:rsidR="00C416EE">
            <w:rPr>
              <w:rFonts w:ascii="Arial" w:hAnsi="Arial" w:cs="Arial"/>
              <w:b/>
              <w:i/>
            </w:rPr>
            <w:t>CNRS</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45A3F"/>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87564"/>
    <w:rsid w:val="00BA44E5"/>
    <w:rsid w:val="00BD3E09"/>
    <w:rsid w:val="00BE6078"/>
    <w:rsid w:val="00BF3633"/>
    <w:rsid w:val="00C16DF5"/>
    <w:rsid w:val="00C416EE"/>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746A8DFC"/>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FE1ED-2F27-486B-9D00-458203C4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5</Pages>
  <Words>1633</Words>
  <Characters>8983</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13</cp:revision>
  <cp:lastPrinted>2016-04-08T14:31:00Z</cp:lastPrinted>
  <dcterms:created xsi:type="dcterms:W3CDTF">2021-02-26T08:02:00Z</dcterms:created>
  <dcterms:modified xsi:type="dcterms:W3CDTF">2025-07-01T09:47:00Z</dcterms:modified>
</cp:coreProperties>
</file>